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03A6020E" w:rsidR="00A91E5D" w:rsidRPr="003D0C4A" w:rsidRDefault="001B2D73" w:rsidP="009F1C16">
      <w:pPr>
        <w:spacing w:after="0" w:line="360" w:lineRule="auto"/>
        <w:jc w:val="right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Załącznik nr </w:t>
      </w:r>
      <w:r w:rsidR="009D553B">
        <w:rPr>
          <w:rFonts w:cs="Calibri"/>
          <w:sz w:val="24"/>
          <w:szCs w:val="24"/>
        </w:rPr>
        <w:t>3</w:t>
      </w:r>
      <w:r w:rsidRPr="003D0C4A">
        <w:rPr>
          <w:rFonts w:cs="Calibri"/>
          <w:sz w:val="24"/>
          <w:szCs w:val="24"/>
        </w:rPr>
        <w:t xml:space="preserve"> do zapytania ofertowego</w:t>
      </w:r>
    </w:p>
    <w:p w14:paraId="64B3D3A2" w14:textId="77777777" w:rsidR="001B2D73" w:rsidRPr="003D0C4A" w:rsidRDefault="001B2D73" w:rsidP="009F1C16">
      <w:pPr>
        <w:spacing w:after="0" w:line="360" w:lineRule="auto"/>
        <w:rPr>
          <w:rFonts w:cs="Calibri"/>
          <w:sz w:val="24"/>
          <w:szCs w:val="24"/>
        </w:rPr>
      </w:pPr>
    </w:p>
    <w:p w14:paraId="147208A8" w14:textId="2FBE5B1A" w:rsidR="00001195" w:rsidRPr="00552F04" w:rsidRDefault="008569D4" w:rsidP="009F1C16">
      <w:pPr>
        <w:spacing w:after="0" w:line="360" w:lineRule="auto"/>
        <w:rPr>
          <w:rFonts w:cs="Calibri"/>
          <w:b/>
          <w:bCs/>
          <w:kern w:val="2"/>
          <w:sz w:val="24"/>
          <w:szCs w:val="24"/>
        </w:rPr>
      </w:pPr>
      <w:r w:rsidRPr="003D0C4A">
        <w:rPr>
          <w:rFonts w:cs="Calibri"/>
          <w:bCs/>
          <w:iCs/>
          <w:sz w:val="24"/>
          <w:szCs w:val="24"/>
        </w:rPr>
        <w:t>Oferta</w:t>
      </w:r>
      <w:r w:rsidR="009238DB" w:rsidRPr="003D0C4A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3D0C4A">
        <w:rPr>
          <w:rFonts w:cs="Calibri"/>
          <w:sz w:val="24"/>
          <w:szCs w:val="24"/>
        </w:rPr>
        <w:t>na</w:t>
      </w:r>
      <w:r w:rsidR="00A91E5D" w:rsidRPr="003D0C4A">
        <w:rPr>
          <w:rFonts w:cs="Calibri"/>
          <w:b/>
          <w:bCs/>
          <w:sz w:val="24"/>
          <w:szCs w:val="24"/>
        </w:rPr>
        <w:t xml:space="preserve"> </w:t>
      </w:r>
      <w:r w:rsidR="004C3CF7" w:rsidRPr="003D0C4A">
        <w:rPr>
          <w:rFonts w:cs="Calibri"/>
          <w:bCs/>
          <w:sz w:val="24"/>
          <w:szCs w:val="24"/>
        </w:rPr>
        <w:t xml:space="preserve">wykonanie zamówienia </w:t>
      </w:r>
      <w:r w:rsidR="009238DB" w:rsidRPr="003D0C4A">
        <w:rPr>
          <w:rFonts w:cs="Calibri"/>
          <w:bCs/>
          <w:sz w:val="24"/>
          <w:szCs w:val="24"/>
        </w:rPr>
        <w:t>p</w:t>
      </w:r>
      <w:r w:rsidR="004C3CF7" w:rsidRPr="003D0C4A">
        <w:rPr>
          <w:rFonts w:cs="Calibri"/>
          <w:bCs/>
          <w:sz w:val="24"/>
          <w:szCs w:val="24"/>
        </w:rPr>
        <w:t>od nazwą</w:t>
      </w:r>
      <w:bookmarkStart w:id="0" w:name="_Hlk215923168"/>
      <w:r w:rsidR="003942DB">
        <w:rPr>
          <w:rFonts w:cs="Calibri"/>
          <w:bCs/>
          <w:sz w:val="24"/>
          <w:szCs w:val="24"/>
        </w:rPr>
        <w:t xml:space="preserve"> </w:t>
      </w:r>
      <w:r w:rsidR="003942DB" w:rsidRPr="003942DB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bookmarkEnd w:id="0"/>
      <w:r w:rsidR="00B062F4" w:rsidRPr="00B062F4">
        <w:rPr>
          <w:rFonts w:asciiTheme="minorHAnsi" w:hAnsiTheme="minorHAnsi" w:cstheme="minorHAnsi"/>
          <w:b/>
          <w:bCs/>
          <w:sz w:val="24"/>
          <w:szCs w:val="24"/>
        </w:rPr>
        <w:t>zestawu stołów i krzeseł</w:t>
      </w:r>
      <w:r w:rsidR="003942DB">
        <w:rPr>
          <w:rFonts w:asciiTheme="minorHAnsi" w:hAnsiTheme="minorHAnsi" w:cstheme="minorHAnsi"/>
          <w:sz w:val="24"/>
          <w:szCs w:val="24"/>
        </w:rPr>
        <w:t xml:space="preserve">, </w:t>
      </w:r>
      <w:r w:rsidR="00224CD7" w:rsidRPr="003942DB">
        <w:rPr>
          <w:rFonts w:cs="Calibri"/>
          <w:sz w:val="24"/>
          <w:szCs w:val="24"/>
        </w:rPr>
        <w:t>udzielanego</w:t>
      </w:r>
      <w:r w:rsidR="00001195">
        <w:rPr>
          <w:rFonts w:cs="Calibri"/>
          <w:sz w:val="24"/>
          <w:szCs w:val="24"/>
        </w:rPr>
        <w:t xml:space="preserve"> przez </w:t>
      </w:r>
      <w:r w:rsidR="009F0F63" w:rsidRPr="009F0F63">
        <w:rPr>
          <w:rFonts w:cs="Calibri"/>
          <w:sz w:val="24"/>
          <w:szCs w:val="24"/>
        </w:rPr>
        <w:t>ZR Hotele Aram Raoof Spółka Komandytowa</w:t>
      </w:r>
      <w:r w:rsidR="00001195">
        <w:rPr>
          <w:rFonts w:cs="Calibri"/>
          <w:sz w:val="24"/>
          <w:szCs w:val="24"/>
        </w:rPr>
        <w:t xml:space="preserve"> z siedzibą pod adresem: </w:t>
      </w:r>
      <w:r w:rsidR="003942DB" w:rsidRPr="003942DB">
        <w:rPr>
          <w:rFonts w:cs="Calibri"/>
          <w:sz w:val="24"/>
          <w:szCs w:val="24"/>
        </w:rPr>
        <w:t>ul. Jodłowa 13</w:t>
      </w:r>
      <w:r w:rsidR="003942DB">
        <w:rPr>
          <w:rFonts w:cs="Calibri"/>
          <w:sz w:val="24"/>
          <w:szCs w:val="24"/>
        </w:rPr>
        <w:t xml:space="preserve">, </w:t>
      </w:r>
      <w:r w:rsidR="00001195">
        <w:rPr>
          <w:rFonts w:cs="Calibri"/>
          <w:sz w:val="24"/>
          <w:szCs w:val="24"/>
        </w:rPr>
        <w:t>30-251 Kraków, posiadającą NIP 6772078407, REGON 351563033</w:t>
      </w:r>
    </w:p>
    <w:p w14:paraId="746BBE66" w14:textId="75C2D82A" w:rsidR="00223C3E" w:rsidRPr="003D0C4A" w:rsidRDefault="00223C3E" w:rsidP="009F1C16">
      <w:pPr>
        <w:spacing w:after="0" w:line="360" w:lineRule="auto"/>
        <w:rPr>
          <w:rFonts w:cs="Calibri"/>
          <w:b/>
          <w:bCs/>
          <w:sz w:val="24"/>
          <w:szCs w:val="24"/>
        </w:rPr>
      </w:pPr>
    </w:p>
    <w:p w14:paraId="36677FBB" w14:textId="65D3C102" w:rsidR="00A91E5D" w:rsidRPr="003D0C4A" w:rsidRDefault="00223C3E" w:rsidP="002B5B3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bookmarkStart w:id="1" w:name="_Hlk37066328"/>
      <w:r w:rsidRPr="003D0C4A">
        <w:rPr>
          <w:rFonts w:cs="Calibri"/>
          <w:b/>
          <w:sz w:val="24"/>
          <w:szCs w:val="24"/>
        </w:rPr>
        <w:t>Dane wykonawcy</w:t>
      </w:r>
      <w:r w:rsidR="00FE0D2F" w:rsidRPr="003D0C4A">
        <w:rPr>
          <w:rFonts w:cs="Calibri"/>
          <w:b/>
          <w:sz w:val="24"/>
          <w:szCs w:val="24"/>
        </w:rPr>
        <w:t xml:space="preserve"> (wykonawców)</w:t>
      </w:r>
      <w:r w:rsidR="009238DB" w:rsidRPr="003D0C4A">
        <w:rPr>
          <w:rStyle w:val="Odwoanieprzypisudolnego"/>
          <w:rFonts w:cs="Calibri"/>
          <w:b/>
          <w:sz w:val="24"/>
          <w:szCs w:val="24"/>
        </w:rPr>
        <w:footnoteReference w:id="1"/>
      </w:r>
    </w:p>
    <w:bookmarkEnd w:id="1"/>
    <w:p w14:paraId="15C57CBD" w14:textId="76169586" w:rsidR="00A91E5D" w:rsidRPr="003D0C4A" w:rsidRDefault="00A91E5D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</w:p>
    <w:p w14:paraId="48206F15" w14:textId="2D61ECED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Nazwa (firma): …………………………………………………………………..…...…………………………………………..…</w:t>
      </w:r>
    </w:p>
    <w:p w14:paraId="1F525D69" w14:textId="7F4EF49C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Siedziba (miejsce zamieszkania) : ………………………………….…………...….………………………………………</w:t>
      </w:r>
    </w:p>
    <w:p w14:paraId="35D64463" w14:textId="7B7730F2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Numer telefonu: ……………………………………………………………………………………………………………..……..</w:t>
      </w:r>
    </w:p>
    <w:p w14:paraId="780A4920" w14:textId="241EA462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Adres poczty elektronicznej: …………………….…………………………………………………………….…...........…</w:t>
      </w:r>
    </w:p>
    <w:p w14:paraId="3DA4558C" w14:textId="4421534D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NIP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2"/>
      </w:r>
      <w:r w:rsidRPr="003D0C4A">
        <w:rPr>
          <w:rFonts w:cs="Calibri"/>
          <w:sz w:val="24"/>
          <w:szCs w:val="24"/>
          <w:lang w:val="de-DE"/>
        </w:rPr>
        <w:t>: ……………………………………………………..……………………………………………………………………</w:t>
      </w:r>
    </w:p>
    <w:p w14:paraId="6472BEB0" w14:textId="05A8DC29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REGON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3"/>
      </w:r>
      <w:r w:rsidRPr="003D0C4A">
        <w:rPr>
          <w:rFonts w:cs="Calibri"/>
          <w:sz w:val="24"/>
          <w:szCs w:val="24"/>
          <w:lang w:val="de-DE"/>
        </w:rPr>
        <w:t>: ..……………………………………………………………………………………………………………………</w:t>
      </w:r>
    </w:p>
    <w:p w14:paraId="4F821FF3" w14:textId="2A35DBE9" w:rsidR="00E55161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  <w:lang w:val="de-DE"/>
        </w:rPr>
        <w:t>Numer PESEL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4"/>
      </w:r>
      <w:r w:rsidRPr="003D0C4A">
        <w:rPr>
          <w:rFonts w:cs="Calibri"/>
          <w:sz w:val="24"/>
          <w:szCs w:val="24"/>
          <w:lang w:val="de-DE"/>
        </w:rPr>
        <w:t>: ……………………………..………………………………………………………………………………………..</w:t>
      </w:r>
    </w:p>
    <w:p w14:paraId="4E19697C" w14:textId="77777777" w:rsidR="00A91E5D" w:rsidRPr="003D0C4A" w:rsidRDefault="00A91E5D" w:rsidP="009F1C16">
      <w:pPr>
        <w:spacing w:after="0" w:line="360" w:lineRule="auto"/>
        <w:rPr>
          <w:rFonts w:cs="Calibri"/>
          <w:sz w:val="24"/>
          <w:szCs w:val="24"/>
        </w:rPr>
      </w:pPr>
    </w:p>
    <w:p w14:paraId="0E267D75" w14:textId="49005180" w:rsidR="00A91E5D" w:rsidRPr="003D0C4A" w:rsidRDefault="009238DB" w:rsidP="002B5B3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3D0C4A">
        <w:rPr>
          <w:rFonts w:cs="Calibri"/>
          <w:b/>
          <w:sz w:val="24"/>
          <w:szCs w:val="24"/>
        </w:rPr>
        <w:t>Oświadczenia</w:t>
      </w:r>
    </w:p>
    <w:p w14:paraId="75A79850" w14:textId="2385DBCD" w:rsidR="00A91E5D" w:rsidRPr="003D0C4A" w:rsidRDefault="00055300" w:rsidP="009F1C16">
      <w:p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Oświadczam</w:t>
      </w:r>
      <w:r w:rsidR="003E0AE8" w:rsidRPr="003D0C4A">
        <w:rPr>
          <w:rStyle w:val="Odwoanieprzypisudolnego"/>
          <w:rFonts w:cs="Calibri"/>
          <w:sz w:val="24"/>
          <w:szCs w:val="24"/>
        </w:rPr>
        <w:footnoteReference w:id="5"/>
      </w:r>
      <w:r w:rsidR="00A91E5D" w:rsidRPr="003D0C4A">
        <w:rPr>
          <w:rFonts w:cs="Calibri"/>
          <w:sz w:val="24"/>
          <w:szCs w:val="24"/>
        </w:rPr>
        <w:t>, że:</w:t>
      </w:r>
    </w:p>
    <w:p w14:paraId="0B3A556B" w14:textId="7B6462C5" w:rsidR="00001195" w:rsidRDefault="00A91E5D" w:rsidP="00851694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t>zapoznałem się z treścią zapytania ofertowego dla niniejszego zamówienia, nie wnoszę do niego zastrzeżeń oraz zdobyłem konieczne informacje do przygotowania oferty</w:t>
      </w:r>
      <w:r w:rsidR="005521AE" w:rsidRPr="00001195">
        <w:rPr>
          <w:rFonts w:cs="Calibri"/>
          <w:sz w:val="24"/>
          <w:szCs w:val="24"/>
        </w:rPr>
        <w:t xml:space="preserve"> i</w:t>
      </w:r>
      <w:r w:rsidR="004B6242" w:rsidRPr="00001195">
        <w:rPr>
          <w:rFonts w:cs="Calibri"/>
          <w:sz w:val="24"/>
          <w:szCs w:val="24"/>
        </w:rPr>
        <w:t xml:space="preserve"> </w:t>
      </w:r>
      <w:r w:rsidRPr="00001195">
        <w:rPr>
          <w:rFonts w:cs="Calibri"/>
          <w:sz w:val="24"/>
          <w:szCs w:val="24"/>
        </w:rPr>
        <w:t>zobowiązuję się spełnić wszystkie wymagania Zamawiającego wymienione w</w:t>
      </w:r>
      <w:r w:rsidR="005F66D0">
        <w:rPr>
          <w:rFonts w:cs="Calibri"/>
          <w:sz w:val="24"/>
          <w:szCs w:val="24"/>
        </w:rPr>
        <w:t> </w:t>
      </w:r>
      <w:r w:rsidRPr="00001195">
        <w:rPr>
          <w:rFonts w:cs="Calibri"/>
          <w:sz w:val="24"/>
          <w:szCs w:val="24"/>
        </w:rPr>
        <w:t>zapytaniu i we wszystkich załącznikach do niego</w:t>
      </w:r>
      <w:r w:rsidR="00C04234" w:rsidRPr="00001195">
        <w:rPr>
          <w:rFonts w:cs="Calibri"/>
          <w:sz w:val="24"/>
          <w:szCs w:val="24"/>
        </w:rPr>
        <w:t>;</w:t>
      </w:r>
    </w:p>
    <w:p w14:paraId="23D2AC78" w14:textId="280ABFA0" w:rsidR="00CD5475" w:rsidRDefault="004C3CF7" w:rsidP="00851694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t>oferuję</w:t>
      </w:r>
      <w:r w:rsidR="00A91E5D" w:rsidRPr="00001195">
        <w:rPr>
          <w:rFonts w:cs="Calibri"/>
          <w:sz w:val="24"/>
          <w:szCs w:val="24"/>
        </w:rPr>
        <w:t xml:space="preserve"> wykonanie niniejszego zamówienia </w:t>
      </w:r>
      <w:r w:rsidR="009D553B">
        <w:rPr>
          <w:rFonts w:cs="Calibri"/>
          <w:sz w:val="24"/>
          <w:szCs w:val="24"/>
        </w:rPr>
        <w:t>w zakresie</w:t>
      </w:r>
      <w:r w:rsidR="00CD5475" w:rsidRPr="00001195">
        <w:rPr>
          <w:rFonts w:cs="Calibri"/>
          <w:sz w:val="24"/>
          <w:szCs w:val="24"/>
        </w:rPr>
        <w:t>:</w:t>
      </w:r>
    </w:p>
    <w:p w14:paraId="2C33A90B" w14:textId="04073A8A" w:rsidR="00947631" w:rsidRPr="00947631" w:rsidRDefault="009D553B" w:rsidP="00947631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eastAsia="Times New Roman" w:cs="Calibri"/>
          <w:color w:val="000000"/>
          <w:sz w:val="24"/>
          <w:szCs w:val="24"/>
          <w:lang w:eastAsia="pl-PL"/>
        </w:rPr>
      </w:pPr>
      <w:bookmarkStart w:id="3" w:name="_Hlk211586051"/>
      <w:r>
        <w:rPr>
          <w:rFonts w:eastAsia="Times New Roman" w:cs="Calibri"/>
          <w:color w:val="000000"/>
          <w:sz w:val="24"/>
          <w:szCs w:val="24"/>
          <w:lang w:eastAsia="pl-PL"/>
        </w:rPr>
        <w:lastRenderedPageBreak/>
        <w:t>części 1 zamówienia</w:t>
      </w:r>
      <w:r w:rsidR="0099271C">
        <w:rPr>
          <w:rFonts w:eastAsia="Times New Roman" w:cs="Calibri"/>
          <w:color w:val="000000"/>
          <w:sz w:val="24"/>
          <w:szCs w:val="24"/>
          <w:lang w:eastAsia="pl-PL"/>
        </w:rPr>
        <w:t xml:space="preserve"> </w:t>
      </w:r>
      <w:r w:rsidR="00F03DBA">
        <w:rPr>
          <w:rFonts w:eastAsia="Times New Roman" w:cs="Calibri"/>
          <w:color w:val="000000"/>
          <w:sz w:val="24"/>
          <w:szCs w:val="24"/>
          <w:lang w:eastAsia="pl-PL"/>
        </w:rPr>
        <w:t>–</w:t>
      </w:r>
      <w:r w:rsidR="009F1C16" w:rsidRPr="00001195">
        <w:rPr>
          <w:rFonts w:cs="Calibri"/>
          <w:sz w:val="24"/>
          <w:szCs w:val="24"/>
        </w:rPr>
        <w:t xml:space="preserve"> </w:t>
      </w:r>
      <w:r w:rsidR="00F03DBA">
        <w:rPr>
          <w:rFonts w:cs="Calibri"/>
          <w:sz w:val="24"/>
          <w:szCs w:val="24"/>
        </w:rPr>
        <w:t xml:space="preserve">za cenę </w:t>
      </w:r>
      <w:r w:rsidR="009F1C16" w:rsidRPr="00001195">
        <w:rPr>
          <w:rFonts w:cs="Calibri"/>
          <w:sz w:val="24"/>
          <w:szCs w:val="24"/>
        </w:rPr>
        <w:t>zł brutto (słownie:), w ty</w:t>
      </w:r>
      <w:r w:rsidR="0099271C">
        <w:rPr>
          <w:rFonts w:cs="Calibri"/>
          <w:sz w:val="24"/>
          <w:szCs w:val="24"/>
        </w:rPr>
        <w:t>m</w:t>
      </w:r>
      <w:r w:rsidR="009F1C16" w:rsidRPr="00001195">
        <w:rPr>
          <w:rFonts w:cs="Calibri"/>
          <w:sz w:val="24"/>
          <w:szCs w:val="24"/>
        </w:rPr>
        <w:t xml:space="preserve"> zł netto (słownie:) i</w:t>
      </w:r>
      <w:r w:rsidR="007500FE">
        <w:rPr>
          <w:rFonts w:cs="Calibri"/>
          <w:sz w:val="24"/>
          <w:szCs w:val="24"/>
        </w:rPr>
        <w:t> </w:t>
      </w:r>
      <w:r w:rsidR="009F1C16" w:rsidRPr="00001195">
        <w:rPr>
          <w:rFonts w:cs="Calibri"/>
          <w:sz w:val="24"/>
          <w:szCs w:val="24"/>
        </w:rPr>
        <w:t>wartość podatku od towarów i usług zł (słownie:)</w:t>
      </w:r>
      <w:r w:rsidR="00622A6D">
        <w:rPr>
          <w:rFonts w:cs="Calibri"/>
          <w:sz w:val="24"/>
          <w:szCs w:val="24"/>
        </w:rPr>
        <w:t>,</w:t>
      </w:r>
      <w:r w:rsidR="00E96AC0">
        <w:rPr>
          <w:rFonts w:cs="Calibri"/>
          <w:sz w:val="24"/>
          <w:szCs w:val="24"/>
        </w:rPr>
        <w:t xml:space="preserve"> w tym </w:t>
      </w:r>
      <w:r w:rsidR="008C5479">
        <w:rPr>
          <w:rFonts w:cs="Calibri"/>
          <w:sz w:val="24"/>
          <w:szCs w:val="24"/>
        </w:rPr>
        <w:t xml:space="preserve">za dostawę </w:t>
      </w:r>
      <w:r w:rsidR="0083369B">
        <w:rPr>
          <w:rFonts w:cs="Calibri"/>
          <w:sz w:val="24"/>
          <w:szCs w:val="24"/>
        </w:rPr>
        <w:t>stołów typu 1</w:t>
      </w:r>
      <w:r w:rsidR="008C2D01">
        <w:rPr>
          <w:rFonts w:cs="Calibri"/>
          <w:sz w:val="24"/>
          <w:szCs w:val="24"/>
        </w:rPr>
        <w:t xml:space="preserve"> - </w:t>
      </w:r>
      <w:bookmarkStart w:id="4" w:name="_Hlk216186902"/>
      <w:r w:rsidR="008C2D01" w:rsidRPr="008C2D01">
        <w:rPr>
          <w:rFonts w:cs="Calibri"/>
          <w:sz w:val="24"/>
          <w:szCs w:val="24"/>
        </w:rPr>
        <w:t>zł brutto (słownie:), w tym zł netto (słownie:) i wartość podatku od towarów i usług zł (słownie:)</w:t>
      </w:r>
      <w:bookmarkEnd w:id="4"/>
      <w:r w:rsidR="008C2D01">
        <w:rPr>
          <w:rFonts w:cs="Calibri"/>
          <w:sz w:val="24"/>
          <w:szCs w:val="24"/>
        </w:rPr>
        <w:t xml:space="preserve"> </w:t>
      </w:r>
      <w:r w:rsidR="001F5277">
        <w:rPr>
          <w:rFonts w:cs="Calibri"/>
          <w:sz w:val="24"/>
          <w:szCs w:val="24"/>
        </w:rPr>
        <w:t>[</w:t>
      </w:r>
      <w:r w:rsidR="008C2D01">
        <w:rPr>
          <w:rFonts w:cs="Calibri"/>
          <w:sz w:val="24"/>
          <w:szCs w:val="24"/>
        </w:rPr>
        <w:t xml:space="preserve">w tym 9 stołów </w:t>
      </w:r>
      <w:r w:rsidR="00F9236E">
        <w:rPr>
          <w:rFonts w:cs="Calibri"/>
          <w:sz w:val="24"/>
          <w:szCs w:val="24"/>
        </w:rPr>
        <w:t xml:space="preserve">o średnicy </w:t>
      </w:r>
      <w:r w:rsidR="00AD1818" w:rsidRPr="00AD1818">
        <w:rPr>
          <w:rFonts w:cs="Calibri"/>
          <w:sz w:val="24"/>
          <w:szCs w:val="24"/>
        </w:rPr>
        <w:t>790 mm</w:t>
      </w:r>
      <w:r w:rsidR="00AD1818">
        <w:rPr>
          <w:rFonts w:cs="Calibri"/>
          <w:sz w:val="24"/>
          <w:szCs w:val="24"/>
        </w:rPr>
        <w:t xml:space="preserve"> </w:t>
      </w:r>
      <w:bookmarkStart w:id="5" w:name="_Hlk216186983"/>
      <w:r w:rsidR="00AD1818">
        <w:rPr>
          <w:rFonts w:cs="Calibri"/>
          <w:sz w:val="24"/>
          <w:szCs w:val="24"/>
        </w:rPr>
        <w:t xml:space="preserve">- </w:t>
      </w:r>
      <w:r w:rsidR="00AD1818" w:rsidRPr="00AD1818">
        <w:rPr>
          <w:rFonts w:cs="Calibri"/>
          <w:sz w:val="24"/>
          <w:szCs w:val="24"/>
        </w:rPr>
        <w:t>zł brutto (słownie:), w tym zł netto (słownie:) i wartość podatku od towarów i usług zł (słownie:)</w:t>
      </w:r>
      <w:r w:rsidR="0091020B">
        <w:rPr>
          <w:rFonts w:cs="Calibri"/>
          <w:sz w:val="24"/>
          <w:szCs w:val="24"/>
        </w:rPr>
        <w:t>]</w:t>
      </w:r>
      <w:bookmarkEnd w:id="5"/>
      <w:r w:rsidR="00AD1818">
        <w:rPr>
          <w:rFonts w:cs="Calibri"/>
          <w:sz w:val="24"/>
          <w:szCs w:val="24"/>
        </w:rPr>
        <w:t xml:space="preserve"> i </w:t>
      </w:r>
      <w:r w:rsidR="0004769A">
        <w:rPr>
          <w:rFonts w:cs="Calibri"/>
          <w:sz w:val="24"/>
          <w:szCs w:val="24"/>
        </w:rPr>
        <w:t>16 stołów</w:t>
      </w:r>
      <w:r w:rsidR="00FC5DD3">
        <w:rPr>
          <w:rFonts w:cs="Calibri"/>
          <w:sz w:val="24"/>
          <w:szCs w:val="24"/>
        </w:rPr>
        <w:t xml:space="preserve"> o</w:t>
      </w:r>
      <w:r w:rsidR="0004769A">
        <w:rPr>
          <w:rFonts w:cs="Calibri"/>
          <w:sz w:val="24"/>
          <w:szCs w:val="24"/>
        </w:rPr>
        <w:t xml:space="preserve"> </w:t>
      </w:r>
      <w:r w:rsidR="00FC5DD3" w:rsidRPr="00FC5DD3">
        <w:rPr>
          <w:rFonts w:cs="Calibri"/>
          <w:sz w:val="24"/>
          <w:szCs w:val="24"/>
        </w:rPr>
        <w:t>wymiar</w:t>
      </w:r>
      <w:r w:rsidR="00FC5DD3">
        <w:rPr>
          <w:rFonts w:cs="Calibri"/>
          <w:sz w:val="24"/>
          <w:szCs w:val="24"/>
        </w:rPr>
        <w:t>ze</w:t>
      </w:r>
      <w:r w:rsidR="00FC5DD3" w:rsidRPr="00FC5DD3">
        <w:rPr>
          <w:rFonts w:cs="Calibri"/>
          <w:sz w:val="24"/>
          <w:szCs w:val="24"/>
        </w:rPr>
        <w:t xml:space="preserve"> blatu: 700 mm x 700 mm</w:t>
      </w:r>
      <w:r w:rsidR="00FC5DD3">
        <w:rPr>
          <w:rFonts w:cs="Calibri"/>
          <w:sz w:val="24"/>
          <w:szCs w:val="24"/>
        </w:rPr>
        <w:t xml:space="preserve"> - </w:t>
      </w:r>
      <w:r w:rsidR="00FC5DD3" w:rsidRPr="00FC5DD3">
        <w:rPr>
          <w:rFonts w:cs="Calibri"/>
          <w:sz w:val="24"/>
          <w:szCs w:val="24"/>
        </w:rPr>
        <w:t>zł brutto (słownie:), w tym zł netto (słownie:) i wartość podatku od towarów i usług zł (słownie:)]</w:t>
      </w:r>
      <w:r w:rsidR="004B3767">
        <w:rPr>
          <w:rFonts w:cs="Calibri"/>
          <w:sz w:val="24"/>
          <w:szCs w:val="24"/>
        </w:rPr>
        <w:t>, stołów typu 2 -</w:t>
      </w:r>
      <w:r w:rsidR="00050C31" w:rsidRPr="00050C31">
        <w:rPr>
          <w:rFonts w:cs="Calibri"/>
          <w:sz w:val="24"/>
          <w:szCs w:val="24"/>
        </w:rPr>
        <w:t xml:space="preserve"> zł brutto (słownie:), w tym zł netto (słownie:) i wartość podatku od towarów i usług zł (słownie:)</w:t>
      </w:r>
      <w:r w:rsidR="00050C31">
        <w:rPr>
          <w:rFonts w:cs="Calibri"/>
          <w:sz w:val="24"/>
          <w:szCs w:val="24"/>
        </w:rPr>
        <w:t xml:space="preserve"> i stołów typu 3 - </w:t>
      </w:r>
      <w:r w:rsidR="00947631" w:rsidRPr="00947631">
        <w:rPr>
          <w:rFonts w:cs="Calibri"/>
          <w:sz w:val="24"/>
          <w:szCs w:val="24"/>
        </w:rPr>
        <w:t>zł brutto (słownie:), w tym zł netto (słownie:) i wartość podatku od towarów i usług zł (słownie:)</w:t>
      </w:r>
      <w:r w:rsidR="00947631">
        <w:rPr>
          <w:rFonts w:cs="Calibri"/>
          <w:sz w:val="24"/>
          <w:szCs w:val="24"/>
        </w:rPr>
        <w:t>;</w:t>
      </w:r>
    </w:p>
    <w:p w14:paraId="6B90B6C3" w14:textId="743AF6CC" w:rsidR="007211EF" w:rsidRDefault="00C9032B" w:rsidP="00851694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eastAsia="Times New Roman" w:cs="Calibri"/>
          <w:color w:val="000000"/>
          <w:sz w:val="24"/>
          <w:szCs w:val="24"/>
          <w:lang w:eastAsia="pl-PL"/>
        </w:rPr>
      </w:pPr>
      <w:r w:rsidRPr="00C9032B">
        <w:rPr>
          <w:rFonts w:eastAsia="Times New Roman" w:cs="Calibri"/>
          <w:color w:val="000000"/>
          <w:sz w:val="24"/>
          <w:szCs w:val="24"/>
          <w:lang w:eastAsia="pl-PL"/>
        </w:rPr>
        <w:t xml:space="preserve">części </w:t>
      </w:r>
      <w:r>
        <w:rPr>
          <w:rFonts w:eastAsia="Times New Roman" w:cs="Calibri"/>
          <w:color w:val="000000"/>
          <w:sz w:val="24"/>
          <w:szCs w:val="24"/>
          <w:lang w:eastAsia="pl-PL"/>
        </w:rPr>
        <w:t>2</w:t>
      </w:r>
      <w:r w:rsidRPr="00C9032B">
        <w:rPr>
          <w:rFonts w:eastAsia="Times New Roman" w:cs="Calibri"/>
          <w:color w:val="000000"/>
          <w:sz w:val="24"/>
          <w:szCs w:val="24"/>
          <w:lang w:eastAsia="pl-PL"/>
        </w:rPr>
        <w:t xml:space="preserve"> zamówienia</w:t>
      </w:r>
      <w:r w:rsidR="00142C60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– za cenę </w:t>
      </w:r>
      <w:r w:rsidR="00142C60">
        <w:rPr>
          <w:rFonts w:cs="Calibri"/>
          <w:sz w:val="24"/>
          <w:szCs w:val="24"/>
        </w:rPr>
        <w:t xml:space="preserve">zł </w:t>
      </w:r>
      <w:r w:rsidR="009F1C16" w:rsidRPr="00001195">
        <w:rPr>
          <w:rFonts w:cs="Calibri"/>
          <w:sz w:val="24"/>
          <w:szCs w:val="24"/>
        </w:rPr>
        <w:t>brutto (słownie:), w tym zł netto (słownie:) i</w:t>
      </w:r>
      <w:r w:rsidR="007500FE">
        <w:rPr>
          <w:rFonts w:cs="Calibri"/>
          <w:sz w:val="24"/>
          <w:szCs w:val="24"/>
        </w:rPr>
        <w:t> </w:t>
      </w:r>
      <w:r w:rsidR="009F1C16" w:rsidRPr="00001195">
        <w:rPr>
          <w:rFonts w:cs="Calibri"/>
          <w:sz w:val="24"/>
          <w:szCs w:val="24"/>
        </w:rPr>
        <w:t>wartość podatku od towarów i usług zł (słownie:)</w:t>
      </w:r>
      <w:r w:rsidR="00622A6D">
        <w:rPr>
          <w:rFonts w:cs="Calibri"/>
          <w:sz w:val="24"/>
          <w:szCs w:val="24"/>
        </w:rPr>
        <w:t>,</w:t>
      </w:r>
      <w:r w:rsidR="00C03FB5">
        <w:rPr>
          <w:rFonts w:cs="Calibri"/>
          <w:sz w:val="24"/>
          <w:szCs w:val="24"/>
        </w:rPr>
        <w:t xml:space="preserve"> w tym </w:t>
      </w:r>
      <w:r w:rsidR="008C5479">
        <w:rPr>
          <w:rFonts w:cs="Calibri"/>
          <w:sz w:val="24"/>
          <w:szCs w:val="24"/>
        </w:rPr>
        <w:t xml:space="preserve">za dostawę </w:t>
      </w:r>
      <w:r w:rsidR="00C03FB5">
        <w:rPr>
          <w:rFonts w:cs="Calibri"/>
          <w:sz w:val="24"/>
          <w:szCs w:val="24"/>
        </w:rPr>
        <w:t xml:space="preserve">krzeseł </w:t>
      </w:r>
      <w:r w:rsidR="00D54097">
        <w:rPr>
          <w:rFonts w:cs="Calibri"/>
          <w:sz w:val="24"/>
          <w:szCs w:val="24"/>
        </w:rPr>
        <w:t>typu 1</w:t>
      </w:r>
      <w:r w:rsidR="003E5F55">
        <w:rPr>
          <w:rFonts w:cs="Calibri"/>
          <w:sz w:val="24"/>
          <w:szCs w:val="24"/>
        </w:rPr>
        <w:t xml:space="preserve"> -</w:t>
      </w:r>
      <w:r w:rsidR="003E5F55" w:rsidRPr="003E5F55">
        <w:rPr>
          <w:rFonts w:cs="Calibri"/>
          <w:sz w:val="24"/>
          <w:szCs w:val="24"/>
        </w:rPr>
        <w:t xml:space="preserve"> zł brutto (słownie:), w tym zł netto (słownie:) i wartość podatku od towarów i usług zł (słownie:)</w:t>
      </w:r>
      <w:r w:rsidR="003E5F55">
        <w:rPr>
          <w:rFonts w:cs="Calibri"/>
          <w:sz w:val="24"/>
          <w:szCs w:val="24"/>
        </w:rPr>
        <w:t xml:space="preserve"> i krzeseł typu 2 -</w:t>
      </w:r>
      <w:r w:rsidR="003E5F55" w:rsidRPr="003E5F55">
        <w:rPr>
          <w:rFonts w:cs="Calibri"/>
          <w:sz w:val="24"/>
          <w:szCs w:val="24"/>
        </w:rPr>
        <w:t xml:space="preserve"> zł brutto (słownie:), w tym zł netto (słownie:) i wartość podatku od towarów i usług zł (słownie:)</w:t>
      </w:r>
      <w:r w:rsidR="003E5F55">
        <w:rPr>
          <w:rFonts w:cs="Calibri"/>
          <w:sz w:val="24"/>
          <w:szCs w:val="24"/>
        </w:rPr>
        <w:t>;</w:t>
      </w:r>
    </w:p>
    <w:bookmarkEnd w:id="3"/>
    <w:p w14:paraId="3F87FC1A" w14:textId="6D5F1168" w:rsidR="00001195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uważam się związan</w:t>
      </w:r>
      <w:r w:rsidR="00055300" w:rsidRPr="003D0C4A">
        <w:rPr>
          <w:rFonts w:cs="Calibri"/>
          <w:sz w:val="24"/>
          <w:szCs w:val="24"/>
        </w:rPr>
        <w:t>y</w:t>
      </w:r>
      <w:r w:rsidRPr="003D0C4A">
        <w:rPr>
          <w:rFonts w:cs="Calibri"/>
          <w:sz w:val="24"/>
          <w:szCs w:val="24"/>
        </w:rPr>
        <w:t xml:space="preserve"> niniejszą ofertą </w:t>
      </w:r>
      <w:r w:rsidR="007C2C09">
        <w:rPr>
          <w:rFonts w:cs="Calibri"/>
          <w:sz w:val="24"/>
          <w:szCs w:val="24"/>
        </w:rPr>
        <w:t xml:space="preserve">przez </w:t>
      </w:r>
      <w:r w:rsidRPr="003D0C4A">
        <w:rPr>
          <w:rFonts w:cs="Calibri"/>
          <w:sz w:val="24"/>
          <w:szCs w:val="24"/>
        </w:rPr>
        <w:t xml:space="preserve">30 dni od </w:t>
      </w:r>
      <w:r w:rsidR="00BE6683" w:rsidRPr="003D0C4A">
        <w:rPr>
          <w:rFonts w:cs="Calibri"/>
          <w:sz w:val="24"/>
          <w:szCs w:val="24"/>
        </w:rPr>
        <w:t>upływu terminu</w:t>
      </w:r>
      <w:r w:rsidRPr="003D0C4A">
        <w:rPr>
          <w:rFonts w:cs="Calibri"/>
          <w:sz w:val="24"/>
          <w:szCs w:val="24"/>
        </w:rPr>
        <w:t xml:space="preserve"> składania ofert</w:t>
      </w:r>
      <w:r w:rsidR="00C04234" w:rsidRPr="003D0C4A">
        <w:rPr>
          <w:rFonts w:cs="Calibri"/>
          <w:sz w:val="24"/>
          <w:szCs w:val="24"/>
        </w:rPr>
        <w:t>;</w:t>
      </w:r>
    </w:p>
    <w:p w14:paraId="0DA7B48F" w14:textId="77777777" w:rsidR="00001195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t>zobowiązuj</w:t>
      </w:r>
      <w:r w:rsidR="00C04234" w:rsidRPr="00001195">
        <w:rPr>
          <w:rFonts w:cs="Calibri"/>
          <w:sz w:val="24"/>
          <w:szCs w:val="24"/>
        </w:rPr>
        <w:t>ę</w:t>
      </w:r>
      <w:r w:rsidRPr="00001195">
        <w:rPr>
          <w:rFonts w:cs="Calibri"/>
          <w:sz w:val="24"/>
          <w:szCs w:val="24"/>
        </w:rPr>
        <w:t xml:space="preserve"> się zawrzeć umowę w miejscu i terminie</w:t>
      </w:r>
      <w:r w:rsidR="003145BD" w:rsidRPr="00001195">
        <w:rPr>
          <w:rFonts w:cs="Calibri"/>
          <w:sz w:val="24"/>
          <w:szCs w:val="24"/>
        </w:rPr>
        <w:t xml:space="preserve">, </w:t>
      </w:r>
      <w:r w:rsidRPr="00001195">
        <w:rPr>
          <w:rFonts w:cs="Calibri"/>
          <w:sz w:val="24"/>
          <w:szCs w:val="24"/>
        </w:rPr>
        <w:t>jakie zostaną wskazane przez Zamawiającego</w:t>
      </w:r>
      <w:r w:rsidR="00C04234" w:rsidRPr="00001195">
        <w:rPr>
          <w:rFonts w:cs="Calibri"/>
          <w:sz w:val="24"/>
          <w:szCs w:val="24"/>
        </w:rPr>
        <w:t>;</w:t>
      </w:r>
    </w:p>
    <w:p w14:paraId="45F65EE1" w14:textId="0CF0D1A7" w:rsidR="00B719F8" w:rsidRPr="00001195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001195">
        <w:rPr>
          <w:rFonts w:cs="Calibri"/>
          <w:sz w:val="24"/>
          <w:szCs w:val="24"/>
        </w:rPr>
        <w:t>:</w:t>
      </w:r>
      <w:r w:rsidR="0075405D" w:rsidRPr="003D0C4A">
        <w:rPr>
          <w:rStyle w:val="Odwoanieprzypisudolnego"/>
          <w:rFonts w:cs="Calibri"/>
          <w:sz w:val="24"/>
          <w:szCs w:val="24"/>
        </w:rPr>
        <w:footnoteReference w:id="6"/>
      </w:r>
      <w:r w:rsidR="008737EA" w:rsidRPr="00001195">
        <w:rPr>
          <w:rFonts w:cs="Calibri"/>
          <w:sz w:val="24"/>
          <w:szCs w:val="24"/>
        </w:rPr>
        <w:t xml:space="preserve"> </w:t>
      </w:r>
    </w:p>
    <w:p w14:paraId="5199411D" w14:textId="62E37B9E" w:rsidR="0075405D" w:rsidRPr="003D0C4A" w:rsidRDefault="0075405D" w:rsidP="003C4579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</w:t>
      </w:r>
      <w:r w:rsidR="00C04234" w:rsidRPr="003D0C4A">
        <w:rPr>
          <w:rFonts w:cs="Calibri"/>
          <w:sz w:val="24"/>
          <w:szCs w:val="24"/>
        </w:rPr>
        <w:t>;</w:t>
      </w:r>
    </w:p>
    <w:p w14:paraId="17DFC236" w14:textId="76614655" w:rsidR="00A91E5D" w:rsidRPr="00001195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lastRenderedPageBreak/>
        <w:t>nie zamierzam powierz</w:t>
      </w:r>
      <w:r w:rsidR="0075405D" w:rsidRPr="00001195">
        <w:rPr>
          <w:rFonts w:cs="Calibri"/>
          <w:sz w:val="24"/>
          <w:szCs w:val="24"/>
        </w:rPr>
        <w:t>y</w:t>
      </w:r>
      <w:r w:rsidRPr="00001195">
        <w:rPr>
          <w:rFonts w:cs="Calibri"/>
          <w:sz w:val="24"/>
          <w:szCs w:val="24"/>
        </w:rPr>
        <w:t xml:space="preserve">ć </w:t>
      </w:r>
      <w:r w:rsidR="004C3CF7" w:rsidRPr="00001195">
        <w:rPr>
          <w:rFonts w:cs="Calibri"/>
          <w:sz w:val="24"/>
          <w:szCs w:val="24"/>
        </w:rPr>
        <w:t>wykonania</w:t>
      </w:r>
      <w:r w:rsidRPr="00001195">
        <w:rPr>
          <w:rFonts w:cs="Calibri"/>
          <w:sz w:val="24"/>
          <w:szCs w:val="24"/>
        </w:rPr>
        <w:t xml:space="preserve"> żadnej części niniejszego zamówienia</w:t>
      </w:r>
      <w:r w:rsidR="00001195">
        <w:rPr>
          <w:rFonts w:cs="Calibri"/>
          <w:sz w:val="24"/>
          <w:szCs w:val="24"/>
        </w:rPr>
        <w:t xml:space="preserve"> </w:t>
      </w:r>
      <w:r w:rsidRPr="00001195">
        <w:rPr>
          <w:rFonts w:cs="Calibri"/>
          <w:sz w:val="24"/>
          <w:szCs w:val="24"/>
        </w:rPr>
        <w:t>podwykonawcom/następujące części niniejszego zamówienia zamierzam</w:t>
      </w:r>
      <w:r w:rsidR="00E31C64" w:rsidRPr="00001195">
        <w:rPr>
          <w:rFonts w:cs="Calibri"/>
          <w:sz w:val="24"/>
          <w:szCs w:val="24"/>
        </w:rPr>
        <w:t xml:space="preserve"> </w:t>
      </w:r>
      <w:r w:rsidRPr="00001195">
        <w:rPr>
          <w:rFonts w:cs="Calibri"/>
          <w:sz w:val="24"/>
          <w:szCs w:val="24"/>
        </w:rPr>
        <w:t>powierzyć</w:t>
      </w:r>
      <w:r w:rsidR="00E31C64" w:rsidRPr="00001195">
        <w:rPr>
          <w:rFonts w:cs="Calibri"/>
          <w:sz w:val="24"/>
          <w:szCs w:val="24"/>
        </w:rPr>
        <w:t xml:space="preserve"> </w:t>
      </w:r>
      <w:r w:rsidRPr="00001195">
        <w:rPr>
          <w:rFonts w:cs="Calibri"/>
          <w:sz w:val="24"/>
          <w:szCs w:val="24"/>
        </w:rPr>
        <w:t>podwykonawcom</w:t>
      </w:r>
      <w:r w:rsidR="009804B6" w:rsidRPr="003D0C4A">
        <w:rPr>
          <w:rStyle w:val="Odwoanieprzypisudolnego"/>
          <w:rFonts w:cs="Calibri"/>
          <w:sz w:val="24"/>
          <w:szCs w:val="24"/>
        </w:rPr>
        <w:footnoteReference w:id="7"/>
      </w:r>
      <w:r w:rsidRPr="00001195">
        <w:rPr>
          <w:rFonts w:cs="Calibri"/>
          <w:sz w:val="24"/>
          <w:szCs w:val="24"/>
        </w:rPr>
        <w:t>:</w:t>
      </w:r>
    </w:p>
    <w:p w14:paraId="08ED7066" w14:textId="35894861" w:rsidR="00A91E5D" w:rsidRPr="003D0C4A" w:rsidRDefault="00CF7FA7" w:rsidP="003C4579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………………… </w:t>
      </w:r>
      <w:r w:rsidR="004628E6" w:rsidRPr="003D0C4A">
        <w:rPr>
          <w:rFonts w:cs="Calibri"/>
          <w:i/>
          <w:iCs/>
          <w:sz w:val="24"/>
          <w:szCs w:val="24"/>
        </w:rPr>
        <w:t>(część zamówienia, któr</w:t>
      </w:r>
      <w:r w:rsidR="00E371D7" w:rsidRPr="003D0C4A">
        <w:rPr>
          <w:rFonts w:cs="Calibri"/>
          <w:i/>
          <w:iCs/>
          <w:sz w:val="24"/>
          <w:szCs w:val="24"/>
        </w:rPr>
        <w:t>ej wykonanie</w:t>
      </w:r>
      <w:r w:rsidR="004628E6" w:rsidRPr="003D0C4A">
        <w:rPr>
          <w:rFonts w:cs="Calibri"/>
          <w:i/>
          <w:iCs/>
          <w:sz w:val="24"/>
          <w:szCs w:val="24"/>
        </w:rPr>
        <w:t xml:space="preserve"> wykonawca zamierza powierzyć podwykonawc</w:t>
      </w:r>
      <w:r w:rsidR="00E371D7" w:rsidRPr="003D0C4A">
        <w:rPr>
          <w:rFonts w:cs="Calibri"/>
          <w:i/>
          <w:iCs/>
          <w:sz w:val="24"/>
          <w:szCs w:val="24"/>
        </w:rPr>
        <w:t>y</w:t>
      </w:r>
      <w:r w:rsidR="004628E6" w:rsidRPr="003D0C4A">
        <w:rPr>
          <w:rFonts w:cs="Calibri"/>
          <w:i/>
          <w:iCs/>
          <w:sz w:val="24"/>
          <w:szCs w:val="24"/>
        </w:rPr>
        <w:t>)</w:t>
      </w:r>
      <w:r w:rsidR="004628E6" w:rsidRPr="003D0C4A">
        <w:rPr>
          <w:rFonts w:cs="Calibri"/>
          <w:sz w:val="24"/>
          <w:szCs w:val="24"/>
        </w:rPr>
        <w:t xml:space="preserve"> - …………………</w:t>
      </w:r>
      <w:r w:rsidR="00C04234" w:rsidRPr="003D0C4A">
        <w:rPr>
          <w:rFonts w:cs="Calibri"/>
          <w:sz w:val="24"/>
          <w:szCs w:val="24"/>
        </w:rPr>
        <w:t>.</w:t>
      </w:r>
      <w:r w:rsidR="004628E6" w:rsidRPr="003D0C4A">
        <w:rPr>
          <w:rFonts w:cs="Calibri"/>
          <w:sz w:val="24"/>
          <w:szCs w:val="24"/>
        </w:rPr>
        <w:t xml:space="preserve">…………… </w:t>
      </w:r>
      <w:r w:rsidR="004628E6" w:rsidRPr="003D0C4A">
        <w:rPr>
          <w:rFonts w:cs="Calibri"/>
          <w:i/>
          <w:iCs/>
          <w:sz w:val="24"/>
          <w:szCs w:val="24"/>
        </w:rPr>
        <w:t>(</w:t>
      </w:r>
      <w:r w:rsidR="00E371D7" w:rsidRPr="003D0C4A">
        <w:rPr>
          <w:rFonts w:cs="Calibri"/>
          <w:i/>
          <w:iCs/>
          <w:sz w:val="24"/>
          <w:szCs w:val="24"/>
        </w:rPr>
        <w:t>nazwa podwykonawcy</w:t>
      </w:r>
      <w:r w:rsidR="00C04234" w:rsidRPr="003D0C4A">
        <w:rPr>
          <w:rFonts w:cs="Calibri"/>
          <w:i/>
          <w:iCs/>
          <w:sz w:val="24"/>
          <w:szCs w:val="24"/>
        </w:rPr>
        <w:t>, jeżeli jest już znany);</w:t>
      </w:r>
      <w:r w:rsidR="00B6558C" w:rsidRPr="003D0C4A">
        <w:rPr>
          <w:rStyle w:val="Odwoanieprzypisudolnego"/>
          <w:rFonts w:cs="Calibri"/>
          <w:sz w:val="24"/>
          <w:szCs w:val="24"/>
        </w:rPr>
        <w:footnoteReference w:id="8"/>
      </w:r>
    </w:p>
    <w:p w14:paraId="3BA832FE" w14:textId="584E5F2E" w:rsidR="00635AC3" w:rsidRPr="005F66D0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5F66D0">
        <w:rPr>
          <w:rFonts w:cs="Calibri"/>
          <w:sz w:val="24"/>
          <w:szCs w:val="24"/>
        </w:rPr>
        <w:t>Oświadczam, że wypełniłem obowiązki informacyjne przewidziane w art. 13 lub art. 14 RODO</w:t>
      </w:r>
      <w:r w:rsidR="00C04234" w:rsidRPr="003D0C4A">
        <w:rPr>
          <w:rStyle w:val="Odwoanieprzypisudolnego"/>
          <w:rFonts w:cs="Calibri"/>
          <w:sz w:val="24"/>
          <w:szCs w:val="24"/>
        </w:rPr>
        <w:footnoteReference w:id="9"/>
      </w:r>
      <w:r w:rsidR="00367E71" w:rsidRPr="005F66D0">
        <w:rPr>
          <w:rFonts w:cs="Calibri"/>
          <w:sz w:val="24"/>
          <w:szCs w:val="24"/>
        </w:rPr>
        <w:t xml:space="preserve"> </w:t>
      </w:r>
      <w:r w:rsidRPr="005F66D0">
        <w:rPr>
          <w:rFonts w:cs="Calibri"/>
          <w:sz w:val="24"/>
          <w:szCs w:val="24"/>
        </w:rPr>
        <w:t>wobec osób fizycznych, od których dane osobowe bezpośrednio lub pośrednio pozyskałem w celu ubiegania się o udzielenie zamówienia publicznego w</w:t>
      </w:r>
      <w:r w:rsidR="005F66D0">
        <w:rPr>
          <w:rFonts w:cs="Calibri"/>
          <w:sz w:val="24"/>
          <w:szCs w:val="24"/>
        </w:rPr>
        <w:t> </w:t>
      </w:r>
      <w:r w:rsidRPr="005F66D0">
        <w:rPr>
          <w:rFonts w:cs="Calibri"/>
          <w:sz w:val="24"/>
          <w:szCs w:val="24"/>
        </w:rPr>
        <w:t>niniejszym postępowaniu.</w:t>
      </w:r>
    </w:p>
    <w:sectPr w:rsidR="00635AC3" w:rsidRPr="005F66D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7EC9A" w14:textId="77777777" w:rsidR="008C35A2" w:rsidRDefault="008C35A2" w:rsidP="004F60AA">
      <w:pPr>
        <w:spacing w:after="0" w:line="240" w:lineRule="auto"/>
      </w:pPr>
      <w:r>
        <w:separator/>
      </w:r>
    </w:p>
  </w:endnote>
  <w:endnote w:type="continuationSeparator" w:id="0">
    <w:p w14:paraId="646C27FF" w14:textId="77777777" w:rsidR="008C35A2" w:rsidRDefault="008C35A2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49052639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A31EC4" w14:textId="376A4DCF" w:rsidR="00F2351C" w:rsidRPr="00F2351C" w:rsidRDefault="00F2351C">
            <w:pPr>
              <w:pStyle w:val="Stopka"/>
              <w:jc w:val="right"/>
              <w:rPr>
                <w:sz w:val="20"/>
                <w:szCs w:val="20"/>
              </w:rPr>
            </w:pPr>
            <w:r w:rsidRPr="00F2351C">
              <w:rPr>
                <w:sz w:val="20"/>
                <w:szCs w:val="20"/>
              </w:rPr>
              <w:t xml:space="preserve">Strona </w:t>
            </w:r>
            <w:r w:rsidRPr="00F2351C">
              <w:rPr>
                <w:sz w:val="20"/>
                <w:szCs w:val="20"/>
              </w:rPr>
              <w:fldChar w:fldCharType="begin"/>
            </w:r>
            <w:r w:rsidRPr="00F2351C">
              <w:rPr>
                <w:sz w:val="20"/>
                <w:szCs w:val="20"/>
              </w:rPr>
              <w:instrText>PAGE</w:instrText>
            </w:r>
            <w:r w:rsidRPr="00F2351C">
              <w:rPr>
                <w:sz w:val="20"/>
                <w:szCs w:val="20"/>
              </w:rPr>
              <w:fldChar w:fldCharType="separate"/>
            </w:r>
            <w:r w:rsidRPr="00F2351C">
              <w:rPr>
                <w:sz w:val="20"/>
                <w:szCs w:val="20"/>
              </w:rPr>
              <w:t>2</w:t>
            </w:r>
            <w:r w:rsidRPr="00F2351C">
              <w:rPr>
                <w:sz w:val="20"/>
                <w:szCs w:val="20"/>
              </w:rPr>
              <w:fldChar w:fldCharType="end"/>
            </w:r>
            <w:r w:rsidRPr="00F2351C">
              <w:rPr>
                <w:sz w:val="20"/>
                <w:szCs w:val="20"/>
              </w:rPr>
              <w:t xml:space="preserve"> z </w:t>
            </w:r>
            <w:r w:rsidRPr="00F2351C">
              <w:rPr>
                <w:sz w:val="20"/>
                <w:szCs w:val="20"/>
              </w:rPr>
              <w:fldChar w:fldCharType="begin"/>
            </w:r>
            <w:r w:rsidRPr="00F2351C">
              <w:rPr>
                <w:sz w:val="20"/>
                <w:szCs w:val="20"/>
              </w:rPr>
              <w:instrText>NUMPAGES</w:instrText>
            </w:r>
            <w:r w:rsidRPr="00F2351C">
              <w:rPr>
                <w:sz w:val="20"/>
                <w:szCs w:val="20"/>
              </w:rPr>
              <w:fldChar w:fldCharType="separate"/>
            </w:r>
            <w:r w:rsidRPr="00F2351C">
              <w:rPr>
                <w:sz w:val="20"/>
                <w:szCs w:val="20"/>
              </w:rPr>
              <w:t>2</w:t>
            </w:r>
            <w:r w:rsidRPr="00F2351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1CB2E02" w14:textId="77777777" w:rsidR="00F2351C" w:rsidRDefault="00F235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6DCFB" w14:textId="77777777" w:rsidR="008C35A2" w:rsidRDefault="008C35A2" w:rsidP="004F60AA">
      <w:pPr>
        <w:spacing w:after="0" w:line="240" w:lineRule="auto"/>
      </w:pPr>
      <w:r>
        <w:separator/>
      </w:r>
    </w:p>
  </w:footnote>
  <w:footnote w:type="continuationSeparator" w:id="0">
    <w:p w14:paraId="753277E7" w14:textId="77777777" w:rsidR="008C35A2" w:rsidRDefault="008C35A2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 w:rsidP="005F66D0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5F66D0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3">
    <w:p w14:paraId="1CAD386E" w14:textId="77777777" w:rsidR="009238DB" w:rsidRPr="007A7F1C" w:rsidRDefault="009238DB" w:rsidP="005F66D0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5F66D0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 w:rsidP="005F66D0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 w:rsidP="005F66D0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 w:rsidP="005F66D0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 w:rsidP="005F66D0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745856EF" w:rsidR="00C04234" w:rsidRPr="00956835" w:rsidRDefault="00C04234" w:rsidP="005F66D0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6D0">
        <w:rPr>
          <w:rFonts w:ascii="Calibri" w:hAnsi="Calibri" w:cs="Calibri"/>
          <w:iCs/>
        </w:rPr>
        <w:t> </w:t>
      </w:r>
      <w:r w:rsidRPr="00956835">
        <w:rPr>
          <w:rFonts w:ascii="Calibri" w:hAnsi="Calibri" w:cs="Calibri"/>
          <w:iCs/>
        </w:rPr>
        <w:t>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0FAB3" w14:textId="0953C30A" w:rsidR="008569D4" w:rsidRPr="00AB3E1A" w:rsidRDefault="008569D4" w:rsidP="00126191">
    <w:pPr>
      <w:pStyle w:val="Nagwek"/>
      <w:spacing w:line="360" w:lineRule="auto"/>
      <w:rPr>
        <w:i/>
        <w:iCs/>
        <w:sz w:val="20"/>
        <w:szCs w:val="20"/>
      </w:rPr>
    </w:pPr>
    <w:r w:rsidRPr="00AB3E1A">
      <w:rPr>
        <w:i/>
        <w:iCs/>
        <w:sz w:val="20"/>
        <w:szCs w:val="20"/>
      </w:rPr>
      <w:t xml:space="preserve">Zamówienie dofinansowane </w:t>
    </w:r>
    <w:bookmarkStart w:id="6" w:name="_Hlk178678049"/>
    <w:bookmarkStart w:id="7" w:name="_Hlk178678050"/>
    <w:bookmarkStart w:id="8" w:name="_Hlk178678052"/>
    <w:bookmarkStart w:id="9" w:name="_Hlk178678053"/>
    <w:r w:rsidRPr="00AB3E1A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6"/>
    <w:bookmarkEnd w:id="7"/>
    <w:bookmarkEnd w:id="8"/>
    <w:bookmarkEnd w:id="9"/>
    <w:r w:rsidR="00C43693" w:rsidRPr="00AB3E1A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494577D"/>
    <w:multiLevelType w:val="hybridMultilevel"/>
    <w:tmpl w:val="2E56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E362A"/>
    <w:multiLevelType w:val="hybridMultilevel"/>
    <w:tmpl w:val="5582A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5F25D3"/>
    <w:multiLevelType w:val="hybridMultilevel"/>
    <w:tmpl w:val="A03E0E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802369">
    <w:abstractNumId w:val="36"/>
  </w:num>
  <w:num w:numId="2" w16cid:durableId="220866988">
    <w:abstractNumId w:val="31"/>
  </w:num>
  <w:num w:numId="3" w16cid:durableId="1791512756">
    <w:abstractNumId w:val="30"/>
  </w:num>
  <w:num w:numId="4" w16cid:durableId="1821193036">
    <w:abstractNumId w:val="32"/>
  </w:num>
  <w:num w:numId="5" w16cid:durableId="1941717858">
    <w:abstractNumId w:val="35"/>
  </w:num>
  <w:num w:numId="6" w16cid:durableId="892427770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01195"/>
    <w:rsid w:val="00007A84"/>
    <w:rsid w:val="0001111B"/>
    <w:rsid w:val="00041D92"/>
    <w:rsid w:val="00043689"/>
    <w:rsid w:val="0004769A"/>
    <w:rsid w:val="00050C31"/>
    <w:rsid w:val="00055300"/>
    <w:rsid w:val="0006677D"/>
    <w:rsid w:val="00070091"/>
    <w:rsid w:val="000700CB"/>
    <w:rsid w:val="00070882"/>
    <w:rsid w:val="000712DB"/>
    <w:rsid w:val="00074125"/>
    <w:rsid w:val="000907FF"/>
    <w:rsid w:val="00094BAA"/>
    <w:rsid w:val="000A71F9"/>
    <w:rsid w:val="000B1A8E"/>
    <w:rsid w:val="000B217E"/>
    <w:rsid w:val="000B3E41"/>
    <w:rsid w:val="000C69FA"/>
    <w:rsid w:val="000D2794"/>
    <w:rsid w:val="000D7DBC"/>
    <w:rsid w:val="000E557E"/>
    <w:rsid w:val="000F051F"/>
    <w:rsid w:val="000F2FF0"/>
    <w:rsid w:val="0011000B"/>
    <w:rsid w:val="00117840"/>
    <w:rsid w:val="00121CB7"/>
    <w:rsid w:val="00126191"/>
    <w:rsid w:val="001318CF"/>
    <w:rsid w:val="001357F0"/>
    <w:rsid w:val="00140AF4"/>
    <w:rsid w:val="00142C60"/>
    <w:rsid w:val="00144094"/>
    <w:rsid w:val="00160978"/>
    <w:rsid w:val="00167E5F"/>
    <w:rsid w:val="00170AD6"/>
    <w:rsid w:val="00175D6C"/>
    <w:rsid w:val="00177E50"/>
    <w:rsid w:val="00180062"/>
    <w:rsid w:val="00192CA7"/>
    <w:rsid w:val="001B2D73"/>
    <w:rsid w:val="001C601A"/>
    <w:rsid w:val="001C67A8"/>
    <w:rsid w:val="001D22F2"/>
    <w:rsid w:val="001D5E35"/>
    <w:rsid w:val="001D7B49"/>
    <w:rsid w:val="001E3BA3"/>
    <w:rsid w:val="001F5277"/>
    <w:rsid w:val="00200C60"/>
    <w:rsid w:val="00202BC3"/>
    <w:rsid w:val="0020683E"/>
    <w:rsid w:val="00223C3E"/>
    <w:rsid w:val="00224CD7"/>
    <w:rsid w:val="002419DE"/>
    <w:rsid w:val="0024367A"/>
    <w:rsid w:val="00251E68"/>
    <w:rsid w:val="0025257C"/>
    <w:rsid w:val="0026496E"/>
    <w:rsid w:val="00283609"/>
    <w:rsid w:val="00292095"/>
    <w:rsid w:val="002921A1"/>
    <w:rsid w:val="00295F88"/>
    <w:rsid w:val="00296154"/>
    <w:rsid w:val="0029729A"/>
    <w:rsid w:val="002A61D4"/>
    <w:rsid w:val="002B09EA"/>
    <w:rsid w:val="002B113D"/>
    <w:rsid w:val="002B1A0F"/>
    <w:rsid w:val="002B496F"/>
    <w:rsid w:val="002B5B36"/>
    <w:rsid w:val="002B6A34"/>
    <w:rsid w:val="002C35A2"/>
    <w:rsid w:val="002D0265"/>
    <w:rsid w:val="002D63B6"/>
    <w:rsid w:val="002D7FAE"/>
    <w:rsid w:val="002E0312"/>
    <w:rsid w:val="002E0FBF"/>
    <w:rsid w:val="002E107D"/>
    <w:rsid w:val="00301DC4"/>
    <w:rsid w:val="00307AD5"/>
    <w:rsid w:val="00307CAA"/>
    <w:rsid w:val="003145BD"/>
    <w:rsid w:val="003157CD"/>
    <w:rsid w:val="003220A6"/>
    <w:rsid w:val="003233BD"/>
    <w:rsid w:val="00340D25"/>
    <w:rsid w:val="00347EED"/>
    <w:rsid w:val="00350096"/>
    <w:rsid w:val="00354323"/>
    <w:rsid w:val="003563EE"/>
    <w:rsid w:val="003576FB"/>
    <w:rsid w:val="0036454A"/>
    <w:rsid w:val="00365B98"/>
    <w:rsid w:val="00366EF4"/>
    <w:rsid w:val="00367E71"/>
    <w:rsid w:val="00372B8F"/>
    <w:rsid w:val="00382F84"/>
    <w:rsid w:val="00390FD3"/>
    <w:rsid w:val="003942DB"/>
    <w:rsid w:val="003A3EF2"/>
    <w:rsid w:val="003B1CF4"/>
    <w:rsid w:val="003C0655"/>
    <w:rsid w:val="003C0A24"/>
    <w:rsid w:val="003C1C17"/>
    <w:rsid w:val="003C4579"/>
    <w:rsid w:val="003D0C4A"/>
    <w:rsid w:val="003D1338"/>
    <w:rsid w:val="003D3D98"/>
    <w:rsid w:val="003E0AE8"/>
    <w:rsid w:val="003E26BB"/>
    <w:rsid w:val="003E43AF"/>
    <w:rsid w:val="003E56A8"/>
    <w:rsid w:val="003E5F55"/>
    <w:rsid w:val="003F794C"/>
    <w:rsid w:val="003F7DD2"/>
    <w:rsid w:val="00412C77"/>
    <w:rsid w:val="004150D1"/>
    <w:rsid w:val="00451D3D"/>
    <w:rsid w:val="004628E6"/>
    <w:rsid w:val="004813FA"/>
    <w:rsid w:val="004815E3"/>
    <w:rsid w:val="0048366E"/>
    <w:rsid w:val="004A76F5"/>
    <w:rsid w:val="004B2BDD"/>
    <w:rsid w:val="004B3767"/>
    <w:rsid w:val="004B6242"/>
    <w:rsid w:val="004C1FB1"/>
    <w:rsid w:val="004C3CF7"/>
    <w:rsid w:val="004D1613"/>
    <w:rsid w:val="004D2F32"/>
    <w:rsid w:val="004E338D"/>
    <w:rsid w:val="004E4397"/>
    <w:rsid w:val="004F1384"/>
    <w:rsid w:val="004F1C53"/>
    <w:rsid w:val="004F60AA"/>
    <w:rsid w:val="004F7107"/>
    <w:rsid w:val="00506E71"/>
    <w:rsid w:val="00507C99"/>
    <w:rsid w:val="00510C5C"/>
    <w:rsid w:val="00510D85"/>
    <w:rsid w:val="00514542"/>
    <w:rsid w:val="005354DC"/>
    <w:rsid w:val="0055030F"/>
    <w:rsid w:val="005521AE"/>
    <w:rsid w:val="005559CE"/>
    <w:rsid w:val="005856C9"/>
    <w:rsid w:val="00597B2B"/>
    <w:rsid w:val="005A3C26"/>
    <w:rsid w:val="005B45EF"/>
    <w:rsid w:val="005B75F8"/>
    <w:rsid w:val="005C3B7D"/>
    <w:rsid w:val="005E3B33"/>
    <w:rsid w:val="005E783F"/>
    <w:rsid w:val="005F1050"/>
    <w:rsid w:val="005F57E0"/>
    <w:rsid w:val="005F66D0"/>
    <w:rsid w:val="00622A6D"/>
    <w:rsid w:val="00622F03"/>
    <w:rsid w:val="00626955"/>
    <w:rsid w:val="00631E3E"/>
    <w:rsid w:val="006337DF"/>
    <w:rsid w:val="00635AC3"/>
    <w:rsid w:val="006369C7"/>
    <w:rsid w:val="0064046A"/>
    <w:rsid w:val="00641D85"/>
    <w:rsid w:val="00665634"/>
    <w:rsid w:val="00683B37"/>
    <w:rsid w:val="006845C0"/>
    <w:rsid w:val="0068634C"/>
    <w:rsid w:val="0068692D"/>
    <w:rsid w:val="00692B4E"/>
    <w:rsid w:val="006A2B63"/>
    <w:rsid w:val="006A6D6D"/>
    <w:rsid w:val="006B2EEB"/>
    <w:rsid w:val="006B54B3"/>
    <w:rsid w:val="006B73F0"/>
    <w:rsid w:val="006C0BF0"/>
    <w:rsid w:val="006C5E4F"/>
    <w:rsid w:val="006D0DF7"/>
    <w:rsid w:val="006D27E6"/>
    <w:rsid w:val="006D3508"/>
    <w:rsid w:val="006E1C6C"/>
    <w:rsid w:val="006F1319"/>
    <w:rsid w:val="007035AB"/>
    <w:rsid w:val="00707C81"/>
    <w:rsid w:val="007155B6"/>
    <w:rsid w:val="00715CA0"/>
    <w:rsid w:val="007211EF"/>
    <w:rsid w:val="0072129D"/>
    <w:rsid w:val="0072457B"/>
    <w:rsid w:val="007500FE"/>
    <w:rsid w:val="0075405D"/>
    <w:rsid w:val="00754244"/>
    <w:rsid w:val="00761D4A"/>
    <w:rsid w:val="007727F3"/>
    <w:rsid w:val="0077448A"/>
    <w:rsid w:val="00780D06"/>
    <w:rsid w:val="00780F39"/>
    <w:rsid w:val="00787D0D"/>
    <w:rsid w:val="007962D9"/>
    <w:rsid w:val="007C0363"/>
    <w:rsid w:val="007C247D"/>
    <w:rsid w:val="007C2C09"/>
    <w:rsid w:val="007C2D35"/>
    <w:rsid w:val="007C3888"/>
    <w:rsid w:val="007E0DA4"/>
    <w:rsid w:val="007E398B"/>
    <w:rsid w:val="007F122A"/>
    <w:rsid w:val="008156C9"/>
    <w:rsid w:val="00817253"/>
    <w:rsid w:val="0082184F"/>
    <w:rsid w:val="008246FE"/>
    <w:rsid w:val="00827BBC"/>
    <w:rsid w:val="008302F8"/>
    <w:rsid w:val="0083369B"/>
    <w:rsid w:val="008403DF"/>
    <w:rsid w:val="008431E4"/>
    <w:rsid w:val="00851694"/>
    <w:rsid w:val="008518BA"/>
    <w:rsid w:val="008520DA"/>
    <w:rsid w:val="008569D4"/>
    <w:rsid w:val="0086771E"/>
    <w:rsid w:val="008708EB"/>
    <w:rsid w:val="00872CA4"/>
    <w:rsid w:val="008730A4"/>
    <w:rsid w:val="008737EA"/>
    <w:rsid w:val="0088642F"/>
    <w:rsid w:val="00892E7F"/>
    <w:rsid w:val="008959A3"/>
    <w:rsid w:val="00896770"/>
    <w:rsid w:val="00896B46"/>
    <w:rsid w:val="00897C3C"/>
    <w:rsid w:val="008B4AAB"/>
    <w:rsid w:val="008B52AB"/>
    <w:rsid w:val="008B6D4D"/>
    <w:rsid w:val="008C2D01"/>
    <w:rsid w:val="008C35A2"/>
    <w:rsid w:val="008C5479"/>
    <w:rsid w:val="008D386B"/>
    <w:rsid w:val="008F520E"/>
    <w:rsid w:val="00904BBE"/>
    <w:rsid w:val="0091020B"/>
    <w:rsid w:val="0091760A"/>
    <w:rsid w:val="00917C2F"/>
    <w:rsid w:val="009210AC"/>
    <w:rsid w:val="009238DB"/>
    <w:rsid w:val="0092414C"/>
    <w:rsid w:val="00931E44"/>
    <w:rsid w:val="00945EE4"/>
    <w:rsid w:val="00947631"/>
    <w:rsid w:val="009516C3"/>
    <w:rsid w:val="00956835"/>
    <w:rsid w:val="009701CC"/>
    <w:rsid w:val="0097553E"/>
    <w:rsid w:val="009804B6"/>
    <w:rsid w:val="00980B13"/>
    <w:rsid w:val="0098296F"/>
    <w:rsid w:val="00982B00"/>
    <w:rsid w:val="00986E91"/>
    <w:rsid w:val="00991623"/>
    <w:rsid w:val="0099271C"/>
    <w:rsid w:val="009938D8"/>
    <w:rsid w:val="00995599"/>
    <w:rsid w:val="009A3F8D"/>
    <w:rsid w:val="009A7E10"/>
    <w:rsid w:val="009B1998"/>
    <w:rsid w:val="009B2693"/>
    <w:rsid w:val="009C0202"/>
    <w:rsid w:val="009D553B"/>
    <w:rsid w:val="009D7899"/>
    <w:rsid w:val="009E3AE9"/>
    <w:rsid w:val="009E613C"/>
    <w:rsid w:val="009F0F63"/>
    <w:rsid w:val="009F1C16"/>
    <w:rsid w:val="009F407E"/>
    <w:rsid w:val="00A032F4"/>
    <w:rsid w:val="00A109BA"/>
    <w:rsid w:val="00A1576C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71C78"/>
    <w:rsid w:val="00A72E1B"/>
    <w:rsid w:val="00A73B67"/>
    <w:rsid w:val="00A80439"/>
    <w:rsid w:val="00A91E5D"/>
    <w:rsid w:val="00A97B22"/>
    <w:rsid w:val="00AA0C04"/>
    <w:rsid w:val="00AA59EA"/>
    <w:rsid w:val="00AB0E78"/>
    <w:rsid w:val="00AB1517"/>
    <w:rsid w:val="00AB3E1A"/>
    <w:rsid w:val="00AB5496"/>
    <w:rsid w:val="00AC33AB"/>
    <w:rsid w:val="00AD1818"/>
    <w:rsid w:val="00AF6F27"/>
    <w:rsid w:val="00B05643"/>
    <w:rsid w:val="00B062F4"/>
    <w:rsid w:val="00B1252F"/>
    <w:rsid w:val="00B12C18"/>
    <w:rsid w:val="00B21A89"/>
    <w:rsid w:val="00B27A0A"/>
    <w:rsid w:val="00B326B5"/>
    <w:rsid w:val="00B369DC"/>
    <w:rsid w:val="00B42E70"/>
    <w:rsid w:val="00B4727E"/>
    <w:rsid w:val="00B52251"/>
    <w:rsid w:val="00B53C79"/>
    <w:rsid w:val="00B578DB"/>
    <w:rsid w:val="00B57A45"/>
    <w:rsid w:val="00B6558C"/>
    <w:rsid w:val="00B7043A"/>
    <w:rsid w:val="00B70C72"/>
    <w:rsid w:val="00B70DB8"/>
    <w:rsid w:val="00B719F8"/>
    <w:rsid w:val="00B73807"/>
    <w:rsid w:val="00B76788"/>
    <w:rsid w:val="00B83A80"/>
    <w:rsid w:val="00B87FDC"/>
    <w:rsid w:val="00B909AC"/>
    <w:rsid w:val="00BA2CA3"/>
    <w:rsid w:val="00BC5C7F"/>
    <w:rsid w:val="00BD0CBD"/>
    <w:rsid w:val="00BD2237"/>
    <w:rsid w:val="00BE3F0E"/>
    <w:rsid w:val="00BE6683"/>
    <w:rsid w:val="00BE7C48"/>
    <w:rsid w:val="00BF3E45"/>
    <w:rsid w:val="00BF6788"/>
    <w:rsid w:val="00C002EB"/>
    <w:rsid w:val="00C006C3"/>
    <w:rsid w:val="00C0303E"/>
    <w:rsid w:val="00C03FB5"/>
    <w:rsid w:val="00C04234"/>
    <w:rsid w:val="00C04C5A"/>
    <w:rsid w:val="00C13150"/>
    <w:rsid w:val="00C13BA7"/>
    <w:rsid w:val="00C312B1"/>
    <w:rsid w:val="00C43693"/>
    <w:rsid w:val="00C529A3"/>
    <w:rsid w:val="00C769AB"/>
    <w:rsid w:val="00C81B3D"/>
    <w:rsid w:val="00C83DFD"/>
    <w:rsid w:val="00C85920"/>
    <w:rsid w:val="00C86EE9"/>
    <w:rsid w:val="00C9032B"/>
    <w:rsid w:val="00CA17DA"/>
    <w:rsid w:val="00CA3C17"/>
    <w:rsid w:val="00CB5D88"/>
    <w:rsid w:val="00CC1BCE"/>
    <w:rsid w:val="00CD23C9"/>
    <w:rsid w:val="00CD5475"/>
    <w:rsid w:val="00CE5F97"/>
    <w:rsid w:val="00CF0293"/>
    <w:rsid w:val="00CF33C0"/>
    <w:rsid w:val="00CF7FA7"/>
    <w:rsid w:val="00D051EA"/>
    <w:rsid w:val="00D107F0"/>
    <w:rsid w:val="00D1394B"/>
    <w:rsid w:val="00D20C6D"/>
    <w:rsid w:val="00D23596"/>
    <w:rsid w:val="00D27799"/>
    <w:rsid w:val="00D3549A"/>
    <w:rsid w:val="00D361D1"/>
    <w:rsid w:val="00D36584"/>
    <w:rsid w:val="00D54097"/>
    <w:rsid w:val="00D63D21"/>
    <w:rsid w:val="00D71588"/>
    <w:rsid w:val="00D72842"/>
    <w:rsid w:val="00D97523"/>
    <w:rsid w:val="00DA1D2E"/>
    <w:rsid w:val="00DC0230"/>
    <w:rsid w:val="00DC3535"/>
    <w:rsid w:val="00DC5156"/>
    <w:rsid w:val="00DD7CAF"/>
    <w:rsid w:val="00DE3754"/>
    <w:rsid w:val="00DE39D0"/>
    <w:rsid w:val="00DF3E45"/>
    <w:rsid w:val="00E07B46"/>
    <w:rsid w:val="00E07E76"/>
    <w:rsid w:val="00E143E9"/>
    <w:rsid w:val="00E14547"/>
    <w:rsid w:val="00E16D82"/>
    <w:rsid w:val="00E20D1B"/>
    <w:rsid w:val="00E31C64"/>
    <w:rsid w:val="00E329F7"/>
    <w:rsid w:val="00E36D69"/>
    <w:rsid w:val="00E371D7"/>
    <w:rsid w:val="00E41181"/>
    <w:rsid w:val="00E5318B"/>
    <w:rsid w:val="00E55161"/>
    <w:rsid w:val="00E56877"/>
    <w:rsid w:val="00E72960"/>
    <w:rsid w:val="00E72EF5"/>
    <w:rsid w:val="00E751BD"/>
    <w:rsid w:val="00E80529"/>
    <w:rsid w:val="00E85934"/>
    <w:rsid w:val="00E8746F"/>
    <w:rsid w:val="00E935FA"/>
    <w:rsid w:val="00E96AC0"/>
    <w:rsid w:val="00EA0ECC"/>
    <w:rsid w:val="00EA5A40"/>
    <w:rsid w:val="00ED529D"/>
    <w:rsid w:val="00EE062B"/>
    <w:rsid w:val="00EF1EB7"/>
    <w:rsid w:val="00EF2496"/>
    <w:rsid w:val="00F01ABA"/>
    <w:rsid w:val="00F03DBA"/>
    <w:rsid w:val="00F04D09"/>
    <w:rsid w:val="00F053C9"/>
    <w:rsid w:val="00F1639E"/>
    <w:rsid w:val="00F2351C"/>
    <w:rsid w:val="00F377D3"/>
    <w:rsid w:val="00F45A02"/>
    <w:rsid w:val="00F46F05"/>
    <w:rsid w:val="00F550FA"/>
    <w:rsid w:val="00F57F9B"/>
    <w:rsid w:val="00F61E7A"/>
    <w:rsid w:val="00F63FE4"/>
    <w:rsid w:val="00F72BB9"/>
    <w:rsid w:val="00F72D15"/>
    <w:rsid w:val="00F72E4A"/>
    <w:rsid w:val="00F76106"/>
    <w:rsid w:val="00F86328"/>
    <w:rsid w:val="00F90D92"/>
    <w:rsid w:val="00F9236E"/>
    <w:rsid w:val="00F92BE5"/>
    <w:rsid w:val="00F93DE6"/>
    <w:rsid w:val="00F94382"/>
    <w:rsid w:val="00FA2648"/>
    <w:rsid w:val="00FA27D3"/>
    <w:rsid w:val="00FA6E76"/>
    <w:rsid w:val="00FB3671"/>
    <w:rsid w:val="00FB7B7A"/>
    <w:rsid w:val="00FC0971"/>
    <w:rsid w:val="00FC34E9"/>
    <w:rsid w:val="00FC5B1F"/>
    <w:rsid w:val="00FC5DD3"/>
    <w:rsid w:val="00FE0D2F"/>
    <w:rsid w:val="00FE7780"/>
    <w:rsid w:val="00FF327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7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78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78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78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9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92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92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78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78DB"/>
    <w:rPr>
      <w:rFonts w:asciiTheme="minorHAnsi" w:eastAsiaTheme="majorEastAsia" w:hAnsiTheme="minorHAnsi" w:cstheme="majorBidi"/>
      <w:color w:val="595959" w:themeColor="text1" w:themeTint="A6"/>
      <w:sz w:val="24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78DB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78DB"/>
    <w:rPr>
      <w:rFonts w:asciiTheme="minorHAnsi" w:eastAsiaTheme="majorEastAsia" w:hAnsiTheme="minorHAnsi" w:cstheme="majorBidi"/>
      <w:color w:val="272727" w:themeColor="text1" w:themeTint="D8"/>
      <w:sz w:val="24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57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78D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8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78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578DB"/>
    <w:pPr>
      <w:spacing w:before="160"/>
      <w:jc w:val="center"/>
    </w:pPr>
    <w:rPr>
      <w:rFonts w:ascii="Garamond" w:eastAsiaTheme="minorHAnsi" w:hAnsi="Garamond" w:cstheme="minorBidi"/>
      <w:i/>
      <w:iCs/>
      <w:color w:val="404040" w:themeColor="text1" w:themeTint="BF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B578DB"/>
    <w:rPr>
      <w:rFonts w:ascii="Garamond" w:eastAsiaTheme="minorHAnsi" w:hAnsi="Garamond" w:cstheme="minorBidi"/>
      <w:i/>
      <w:iCs/>
      <w:color w:val="404040" w:themeColor="text1" w:themeTint="BF"/>
      <w:sz w:val="24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B57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7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Garamond" w:eastAsiaTheme="minorHAnsi" w:hAnsi="Garamond" w:cstheme="minorBidi"/>
      <w:i/>
      <w:iCs/>
      <w:color w:val="2F5496" w:themeColor="accent1" w:themeShade="BF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78DB"/>
    <w:rPr>
      <w:rFonts w:ascii="Garamond" w:eastAsiaTheme="minorHAnsi" w:hAnsi="Garamond" w:cstheme="minorBidi"/>
      <w:i/>
      <w:iCs/>
      <w:color w:val="2F5496" w:themeColor="accent1" w:themeShade="BF"/>
      <w:sz w:val="24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B578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95225-4A31-4932-B854-ACECB6563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201</cp:revision>
  <dcterms:created xsi:type="dcterms:W3CDTF">2025-01-14T11:56:00Z</dcterms:created>
  <dcterms:modified xsi:type="dcterms:W3CDTF">2025-12-18T09:31:00Z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